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5550" w14:textId="39B2EC2D" w:rsidR="0058042B" w:rsidRPr="003E0522" w:rsidRDefault="0058042B" w:rsidP="0058042B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3E0522">
        <w:rPr>
          <w:rFonts w:asciiTheme="minorHAnsi" w:eastAsia="Calibri" w:hAnsiTheme="minorHAnsi" w:cstheme="minorHAnsi"/>
          <w:b/>
          <w:i/>
          <w:sz w:val="18"/>
          <w:szCs w:val="18"/>
        </w:rPr>
        <w:t xml:space="preserve">        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0D1727">
        <w:rPr>
          <w:rFonts w:asciiTheme="minorHAnsi" w:hAnsiTheme="minorHAnsi" w:cstheme="minorHAnsi"/>
          <w:b/>
          <w:sz w:val="18"/>
          <w:szCs w:val="18"/>
        </w:rPr>
        <w:t>5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2D695E2" w14:textId="77777777" w:rsidR="0058042B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</w:p>
    <w:p w14:paraId="2D40E54E" w14:textId="0E10A898" w:rsidR="0058042B" w:rsidRPr="003E0522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Nr Postępowania: POST/EOD/EOD/BM/00</w:t>
      </w:r>
      <w:r w:rsidR="000D1727">
        <w:rPr>
          <w:rFonts w:asciiTheme="minorHAnsi" w:hAnsiTheme="minorHAnsi" w:cs="Segoe UI"/>
          <w:b/>
          <w:bCs/>
          <w:iCs/>
          <w:sz w:val="18"/>
          <w:szCs w:val="18"/>
        </w:rPr>
        <w:t>00</w:t>
      </w:r>
      <w:r w:rsidR="005D59CA">
        <w:rPr>
          <w:rFonts w:asciiTheme="minorHAnsi" w:hAnsiTheme="minorHAnsi" w:cs="Segoe UI"/>
          <w:b/>
          <w:bCs/>
          <w:iCs/>
          <w:sz w:val="18"/>
          <w:szCs w:val="18"/>
        </w:rPr>
        <w:t>4</w:t>
      </w:r>
      <w:r w:rsidR="00BF08D9">
        <w:rPr>
          <w:rFonts w:asciiTheme="minorHAnsi" w:hAnsiTheme="minorHAnsi" w:cs="Segoe UI"/>
          <w:b/>
          <w:bCs/>
          <w:iCs/>
          <w:sz w:val="18"/>
          <w:szCs w:val="18"/>
        </w:rPr>
        <w:t>/</w:t>
      </w: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20</w:t>
      </w:r>
      <w:r w:rsidR="00762D6A">
        <w:rPr>
          <w:rFonts w:asciiTheme="minorHAnsi" w:hAnsiTheme="minorHAnsi" w:cs="Segoe UI"/>
          <w:b/>
          <w:bCs/>
          <w:iCs/>
          <w:sz w:val="18"/>
          <w:szCs w:val="18"/>
        </w:rPr>
        <w:t>2</w:t>
      </w:r>
      <w:r w:rsidR="000D1727">
        <w:rPr>
          <w:rFonts w:asciiTheme="minorHAnsi" w:hAnsiTheme="minorHAnsi" w:cs="Segoe UI"/>
          <w:b/>
          <w:bCs/>
          <w:iCs/>
          <w:sz w:val="18"/>
          <w:szCs w:val="18"/>
        </w:rPr>
        <w:t>6</w:t>
      </w:r>
      <w:r w:rsidRPr="003E0522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2DA9B1E3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</w:p>
    <w:p w14:paraId="621A0F0E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CC071C4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DD93257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306CE7AF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5D00E14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5CECC7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3E0522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6987A8A1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145D24CC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45966B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4C5AA89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2E2C048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9B5FF03" w14:textId="77777777" w:rsidR="0058042B" w:rsidRPr="003E0522" w:rsidRDefault="0058042B" w:rsidP="0058042B">
      <w:pPr>
        <w:jc w:val="both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(nazwa Wykonawcy) </w:t>
      </w:r>
    </w:p>
    <w:p w14:paraId="060505BD" w14:textId="77777777" w:rsidR="0058042B" w:rsidRPr="003E0522" w:rsidRDefault="0058042B" w:rsidP="0058042B">
      <w:pPr>
        <w:jc w:val="both"/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Oświadczam, iż rachunek</w:t>
      </w:r>
      <w:r w:rsidRPr="003E0522">
        <w:rPr>
          <w:rFonts w:asciiTheme="minorHAnsi" w:hAnsiTheme="minorHAnsi" w:cs="Segoe UI"/>
          <w:sz w:val="18"/>
          <w:szCs w:val="18"/>
        </w:rPr>
        <w:t xml:space="preserve"> bankowy o nr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3E0522">
        <w:rPr>
          <w:rFonts w:asciiTheme="minorHAnsi" w:hAnsiTheme="minorHAnsi" w:cs="Segoe UI"/>
          <w:sz w:val="18"/>
          <w:szCs w:val="18"/>
        </w:rPr>
        <w:t>wskazany do umowy / na fakturze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3E0522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09B9C98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77402ED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78A10640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479C26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E22EA43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7C82032C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2C0B256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58650C0" w14:textId="77777777" w:rsidR="0058042B" w:rsidRPr="003E0522" w:rsidRDefault="0058042B" w:rsidP="00D24B35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28F14519" w14:textId="6E39445D" w:rsidR="002534C2" w:rsidRDefault="0058042B" w:rsidP="00892BAB">
      <w:pPr>
        <w:ind w:left="6096" w:hanging="4950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4AF48954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2452CA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2CF44B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8CA501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2A306D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34AE43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B20DD1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6CF1C3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27A47D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823D9F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26E2CD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7BB89A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09C9912" w14:textId="01FC09B5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3D9B4DA" w14:textId="77777777" w:rsidR="00B80E1E" w:rsidRDefault="00B80E1E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2A9135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B58D01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934057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BC31495" w14:textId="1CAAEE8F" w:rsidR="00AC40C5" w:rsidRDefault="00AC40C5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5F943E3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6AE384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B2BDD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82988B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C6FBE4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1E2BB" w14:textId="77777777" w:rsidR="008A6366" w:rsidRDefault="008A6366" w:rsidP="00566A36">
      <w:r>
        <w:separator/>
      </w:r>
    </w:p>
  </w:endnote>
  <w:endnote w:type="continuationSeparator" w:id="0">
    <w:p w14:paraId="3BEACE47" w14:textId="77777777" w:rsidR="008A6366" w:rsidRDefault="008A636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7E256C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BAD6" w14:textId="77777777" w:rsidR="008A6366" w:rsidRDefault="008A6366" w:rsidP="00566A36">
      <w:r>
        <w:separator/>
      </w:r>
    </w:p>
  </w:footnote>
  <w:footnote w:type="continuationSeparator" w:id="0">
    <w:p w14:paraId="335C50CD" w14:textId="77777777" w:rsidR="008A6366" w:rsidRDefault="008A636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F316F3"/>
    <w:multiLevelType w:val="hybridMultilevel"/>
    <w:tmpl w:val="CED0BD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A662C"/>
    <w:multiLevelType w:val="hybridMultilevel"/>
    <w:tmpl w:val="98103A20"/>
    <w:lvl w:ilvl="0" w:tplc="43FCAD2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B036FAE"/>
    <w:multiLevelType w:val="hybridMultilevel"/>
    <w:tmpl w:val="FF5E43CA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A43B47"/>
    <w:multiLevelType w:val="hybridMultilevel"/>
    <w:tmpl w:val="9BD26D72"/>
    <w:lvl w:ilvl="0" w:tplc="149C215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AF5CF3CE"/>
    <w:lvl w:ilvl="0" w:tplc="C7CA40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1AEA0D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7C0A6C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E852168A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5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41"/>
  </w:num>
  <w:num w:numId="10" w16cid:durableId="1002003400">
    <w:abstractNumId w:val="61"/>
  </w:num>
  <w:num w:numId="11" w16cid:durableId="2106919439">
    <w:abstractNumId w:val="62"/>
  </w:num>
  <w:num w:numId="12" w16cid:durableId="780146346">
    <w:abstractNumId w:val="10"/>
  </w:num>
  <w:num w:numId="13" w16cid:durableId="1955404637">
    <w:abstractNumId w:val="30"/>
  </w:num>
  <w:num w:numId="14" w16cid:durableId="1806191918">
    <w:abstractNumId w:val="46"/>
  </w:num>
  <w:num w:numId="15" w16cid:durableId="1683623989">
    <w:abstractNumId w:val="33"/>
  </w:num>
  <w:num w:numId="16" w16cid:durableId="1964770615">
    <w:abstractNumId w:val="39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6"/>
  </w:num>
  <w:num w:numId="21" w16cid:durableId="327558864">
    <w:abstractNumId w:val="43"/>
  </w:num>
  <w:num w:numId="22" w16cid:durableId="415662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7"/>
  </w:num>
  <w:num w:numId="24" w16cid:durableId="16188307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7"/>
  </w:num>
  <w:num w:numId="30" w16cid:durableId="737728">
    <w:abstractNumId w:val="54"/>
  </w:num>
  <w:num w:numId="31" w16cid:durableId="1261136531">
    <w:abstractNumId w:val="36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50"/>
  </w:num>
  <w:num w:numId="36" w16cid:durableId="492792194">
    <w:abstractNumId w:val="23"/>
  </w:num>
  <w:num w:numId="37" w16cid:durableId="1263608425">
    <w:abstractNumId w:val="42"/>
  </w:num>
  <w:num w:numId="38" w16cid:durableId="1855656363">
    <w:abstractNumId w:val="57"/>
  </w:num>
  <w:num w:numId="39" w16cid:durableId="626278269">
    <w:abstractNumId w:val="55"/>
  </w:num>
  <w:num w:numId="40" w16cid:durableId="807017037">
    <w:abstractNumId w:val="14"/>
  </w:num>
  <w:num w:numId="41" w16cid:durableId="1850488165">
    <w:abstractNumId w:val="58"/>
  </w:num>
  <w:num w:numId="42" w16cid:durableId="1816336490">
    <w:abstractNumId w:val="60"/>
  </w:num>
  <w:num w:numId="43" w16cid:durableId="91436372">
    <w:abstractNumId w:val="63"/>
  </w:num>
  <w:num w:numId="44" w16cid:durableId="90125840">
    <w:abstractNumId w:val="17"/>
  </w:num>
  <w:num w:numId="45" w16cid:durableId="1041629666">
    <w:abstractNumId w:val="32"/>
  </w:num>
  <w:num w:numId="46" w16cid:durableId="232473711">
    <w:abstractNumId w:val="52"/>
  </w:num>
  <w:num w:numId="47" w16cid:durableId="597326360">
    <w:abstractNumId w:val="35"/>
  </w:num>
  <w:num w:numId="48" w16cid:durableId="1052995351">
    <w:abstractNumId w:val="40"/>
  </w:num>
  <w:num w:numId="49" w16cid:durableId="604077929">
    <w:abstractNumId w:val="34"/>
  </w:num>
  <w:num w:numId="50" w16cid:durableId="1494445397">
    <w:abstractNumId w:val="64"/>
  </w:num>
  <w:num w:numId="51" w16cid:durableId="990019451">
    <w:abstractNumId w:val="44"/>
  </w:num>
  <w:num w:numId="52" w16cid:durableId="1903908344">
    <w:abstractNumId w:val="22"/>
  </w:num>
  <w:num w:numId="53" w16cid:durableId="550504487">
    <w:abstractNumId w:val="29"/>
  </w:num>
  <w:num w:numId="54" w16cid:durableId="1483155294">
    <w:abstractNumId w:val="31"/>
  </w:num>
  <w:num w:numId="55" w16cid:durableId="124352281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250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795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382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50D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027"/>
    <w:rsid w:val="000D14CA"/>
    <w:rsid w:val="000D1727"/>
    <w:rsid w:val="000D1D0B"/>
    <w:rsid w:val="000D230D"/>
    <w:rsid w:val="000D32CB"/>
    <w:rsid w:val="000D361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46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6E1A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8AE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493F"/>
    <w:rsid w:val="00135A0F"/>
    <w:rsid w:val="00135EE6"/>
    <w:rsid w:val="001366B4"/>
    <w:rsid w:val="00136FF0"/>
    <w:rsid w:val="0013702B"/>
    <w:rsid w:val="00137C9F"/>
    <w:rsid w:val="0014040F"/>
    <w:rsid w:val="00141691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0C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AC7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0FCB"/>
    <w:rsid w:val="0020113C"/>
    <w:rsid w:val="0020126A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79F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581D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127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1AC3"/>
    <w:rsid w:val="002D2898"/>
    <w:rsid w:val="002D2B1D"/>
    <w:rsid w:val="002D3FD1"/>
    <w:rsid w:val="002D4249"/>
    <w:rsid w:val="002D4D2B"/>
    <w:rsid w:val="002D5F5F"/>
    <w:rsid w:val="002D60C0"/>
    <w:rsid w:val="002D6483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6C93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83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6665"/>
    <w:rsid w:val="00357889"/>
    <w:rsid w:val="0036014E"/>
    <w:rsid w:val="00360A48"/>
    <w:rsid w:val="00361D17"/>
    <w:rsid w:val="00361FD4"/>
    <w:rsid w:val="00363435"/>
    <w:rsid w:val="003634D7"/>
    <w:rsid w:val="00363C0C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3CC8"/>
    <w:rsid w:val="003A4226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86C"/>
    <w:rsid w:val="003D2A0B"/>
    <w:rsid w:val="003D2BD1"/>
    <w:rsid w:val="003D2D7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1C9E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27A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885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925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1CF1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88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E78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4F0C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EA6"/>
    <w:rsid w:val="004E7F18"/>
    <w:rsid w:val="004F05E6"/>
    <w:rsid w:val="004F0EC3"/>
    <w:rsid w:val="004F16C0"/>
    <w:rsid w:val="004F17CC"/>
    <w:rsid w:val="004F1C6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950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D8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44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0FEA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210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3D23"/>
    <w:rsid w:val="005B4304"/>
    <w:rsid w:val="005B5DB3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9C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3D80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0903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5EC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7E"/>
    <w:rsid w:val="00641880"/>
    <w:rsid w:val="00641A1D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0CCC"/>
    <w:rsid w:val="00682117"/>
    <w:rsid w:val="00683AD6"/>
    <w:rsid w:val="00683CB3"/>
    <w:rsid w:val="00684369"/>
    <w:rsid w:val="00684555"/>
    <w:rsid w:val="006847D9"/>
    <w:rsid w:val="00686AAF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192B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BFF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4B47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4EF6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2DE5"/>
    <w:rsid w:val="0075372C"/>
    <w:rsid w:val="00753AE8"/>
    <w:rsid w:val="00755019"/>
    <w:rsid w:val="00755EAA"/>
    <w:rsid w:val="007569EA"/>
    <w:rsid w:val="00756B81"/>
    <w:rsid w:val="00757D2A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6E6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A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69CA"/>
    <w:rsid w:val="00787062"/>
    <w:rsid w:val="0078748D"/>
    <w:rsid w:val="00787B3F"/>
    <w:rsid w:val="007901E3"/>
    <w:rsid w:val="00790C5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F0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1C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09D9"/>
    <w:rsid w:val="007D1877"/>
    <w:rsid w:val="007D1B9F"/>
    <w:rsid w:val="007D1C21"/>
    <w:rsid w:val="007D224F"/>
    <w:rsid w:val="007D3B82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16C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0FB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86A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4F3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55B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BAB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397C"/>
    <w:rsid w:val="008A405B"/>
    <w:rsid w:val="008A42A3"/>
    <w:rsid w:val="008A4484"/>
    <w:rsid w:val="008A49F2"/>
    <w:rsid w:val="008A4CCC"/>
    <w:rsid w:val="008A4D93"/>
    <w:rsid w:val="008A56BE"/>
    <w:rsid w:val="008A5913"/>
    <w:rsid w:val="008A6366"/>
    <w:rsid w:val="008A68AB"/>
    <w:rsid w:val="008A69D5"/>
    <w:rsid w:val="008A75EC"/>
    <w:rsid w:val="008B01DA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8F3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6D10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1B0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6F9"/>
    <w:rsid w:val="00924883"/>
    <w:rsid w:val="0092497C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A2F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679BD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173"/>
    <w:rsid w:val="0098245E"/>
    <w:rsid w:val="00982684"/>
    <w:rsid w:val="00982A75"/>
    <w:rsid w:val="0098349F"/>
    <w:rsid w:val="00983582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68E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2FD7"/>
    <w:rsid w:val="00993342"/>
    <w:rsid w:val="009937C0"/>
    <w:rsid w:val="00993F54"/>
    <w:rsid w:val="009941C1"/>
    <w:rsid w:val="0099429A"/>
    <w:rsid w:val="00995066"/>
    <w:rsid w:val="00995D64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2B9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0F0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1C3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27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16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1BF"/>
    <w:rsid w:val="00A96CDC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0EB7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4F9D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47B9D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240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0E1E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00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8F3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0E41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6ECB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376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3C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41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C7F9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08F8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0C0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3A1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870FC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634"/>
    <w:rsid w:val="00EA79A1"/>
    <w:rsid w:val="00EB0328"/>
    <w:rsid w:val="00EB0C62"/>
    <w:rsid w:val="00EB17DE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2A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694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2BCA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1FE1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46F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6F6A"/>
    <w:rsid w:val="00F572B1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410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30A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48B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18B4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2CF0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47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o posiadanym rachunku bankowym.docx</dmsv2BaseFileName>
    <dmsv2BaseDisplayName xmlns="http://schemas.microsoft.com/sharepoint/v3">Załącznik nr 5 Oświadczenie o posiadanym rachunku bankowym</dmsv2BaseDisplayName>
    <dmsv2SWPP2ObjectNumber xmlns="http://schemas.microsoft.com/sharepoint/v3">POST/EOD/EOD/BM/00004/2026                        </dmsv2SWPP2ObjectNumber>
    <dmsv2SWPP2SumMD5 xmlns="http://schemas.microsoft.com/sharepoint/v3">ae8c14730e02cfe594617c23e37d7001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24123490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JEUP5JKVCYQC-1092029480-3632</_dlc_DocId>
    <_dlc_DocIdUrl xmlns="a19cb1c7-c5c7-46d4-85ae-d83685407bba">
      <Url>https://swpp2.dms.gkpge.pl/sites/41/_layouts/15/DocIdRedir.aspx?ID=JEUP5JKVCYQC-1092029480-3632</Url>
      <Description>JEUP5JKVCYQC-1092029480-3632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0182B-2B06-4648-AE05-841C7C5EAEA0}"/>
</file>

<file path=customXml/itemProps3.xml><?xml version="1.0" encoding="utf-8"?>
<ds:datastoreItem xmlns:ds="http://schemas.openxmlformats.org/officeDocument/2006/customXml" ds:itemID="{76D7A738-47CE-4813-B433-124FCDB6E595}"/>
</file>

<file path=customXml/itemProps4.xml><?xml version="1.0" encoding="utf-8"?>
<ds:datastoreItem xmlns:ds="http://schemas.openxmlformats.org/officeDocument/2006/customXml" ds:itemID="{BD16A8A8-34EF-4ED2-A0A1-D3BBBA3E4FA6}"/>
</file>

<file path=customXml/itemProps5.xml><?xml version="1.0" encoding="utf-8"?>
<ds:datastoreItem xmlns:ds="http://schemas.openxmlformats.org/officeDocument/2006/customXml" ds:itemID="{C903DEF1-EA5D-4AB2-8CF4-D763DF996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27</cp:revision>
  <cp:lastPrinted>2025-11-04T11:29:00Z</cp:lastPrinted>
  <dcterms:created xsi:type="dcterms:W3CDTF">2026-01-07T11:50:00Z</dcterms:created>
  <dcterms:modified xsi:type="dcterms:W3CDTF">2026-01-14T13:50:00Z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0x0101891000AD7219E686BC6D4099CE491E08FB2AF9</vt:lpwstr>
  </property>
  <property fmtid="{D5CDD505-2E9C-101B-9397-08002B2CF9AE}" pid="10" name="_dlc_DocIdItemGuid">
    <vt:lpwstr>cb4cc98e-655a-4ffc-934a-84a7f85d1ca0</vt:lpwstr>
  </property>
</Properties>
</file>